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EB3FD" w14:textId="0BB17D64" w:rsidR="00CC11F7" w:rsidRPr="007A6EB6" w:rsidRDefault="00CC11F7" w:rsidP="00C747F2">
      <w:pPr>
        <w:pStyle w:val="Nagwek1"/>
        <w:spacing w:before="0"/>
        <w:ind w:left="5664" w:firstLine="1416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vertAlign w:val="superscript"/>
        </w:rPr>
      </w:pPr>
      <w:r w:rsidRPr="007A6EB6">
        <w:rPr>
          <w:rFonts w:ascii="Times New Roman" w:hAnsi="Times New Roman" w:cs="Times New Roman"/>
          <w:i/>
          <w:iCs/>
          <w:color w:val="auto"/>
          <w:sz w:val="24"/>
          <w:szCs w:val="24"/>
          <w:vertAlign w:val="superscript"/>
        </w:rPr>
        <w:t xml:space="preserve">Załącznik nr 2 do </w:t>
      </w:r>
      <w:r w:rsidR="002D10CB">
        <w:rPr>
          <w:rFonts w:ascii="Times New Roman" w:hAnsi="Times New Roman" w:cs="Times New Roman"/>
          <w:i/>
          <w:iCs/>
          <w:color w:val="auto"/>
          <w:sz w:val="24"/>
          <w:szCs w:val="24"/>
          <w:vertAlign w:val="superscript"/>
        </w:rPr>
        <w:t>O</w:t>
      </w:r>
      <w:r w:rsidR="00BF156A">
        <w:rPr>
          <w:rFonts w:ascii="Times New Roman" w:hAnsi="Times New Roman" w:cs="Times New Roman"/>
          <w:i/>
          <w:iCs/>
          <w:color w:val="auto"/>
          <w:sz w:val="24"/>
          <w:szCs w:val="24"/>
          <w:vertAlign w:val="superscript"/>
        </w:rPr>
        <w:t>głoszenia</w:t>
      </w:r>
    </w:p>
    <w:p w14:paraId="48226588" w14:textId="31542F13" w:rsidR="009E4878" w:rsidRPr="00E4074A" w:rsidRDefault="004C0559" w:rsidP="00E033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74A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14:paraId="6A9DE367" w14:textId="6742BDCC" w:rsidR="00CB1AD8" w:rsidRPr="00E4074A" w:rsidRDefault="00CB1AD8" w:rsidP="00CB1A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hAnsi="Times New Roman" w:cs="Times New Roman"/>
          <w:i/>
          <w:sz w:val="24"/>
          <w:szCs w:val="24"/>
        </w:rPr>
        <w:t xml:space="preserve">w postępowaniu prowadzonym na podstawie </w:t>
      </w:r>
      <w:r w:rsidR="009B6474" w:rsidRPr="00E4074A">
        <w:rPr>
          <w:rFonts w:ascii="Times New Roman" w:hAnsi="Times New Roman" w:cs="Times New Roman"/>
          <w:i/>
          <w:sz w:val="24"/>
          <w:szCs w:val="24"/>
        </w:rPr>
        <w:t xml:space="preserve">art. </w:t>
      </w:r>
      <w:r w:rsidR="00E65E80">
        <w:rPr>
          <w:rFonts w:ascii="Times New Roman" w:hAnsi="Times New Roman" w:cs="Times New Roman"/>
          <w:i/>
          <w:sz w:val="24"/>
          <w:szCs w:val="24"/>
        </w:rPr>
        <w:t>13</w:t>
      </w:r>
      <w:r w:rsidR="00FF75BA">
        <w:rPr>
          <w:rFonts w:ascii="Times New Roman" w:hAnsi="Times New Roman" w:cs="Times New Roman"/>
          <w:i/>
          <w:sz w:val="24"/>
          <w:szCs w:val="24"/>
        </w:rPr>
        <w:t>8</w:t>
      </w:r>
      <w:r w:rsidR="00E65E80">
        <w:rPr>
          <w:rFonts w:ascii="Times New Roman" w:hAnsi="Times New Roman" w:cs="Times New Roman"/>
          <w:i/>
          <w:sz w:val="24"/>
          <w:szCs w:val="24"/>
        </w:rPr>
        <w:t>o</w:t>
      </w:r>
      <w:r w:rsidR="00FF75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6474" w:rsidRPr="00E4074A">
        <w:rPr>
          <w:rFonts w:ascii="Times New Roman" w:hAnsi="Times New Roman" w:cs="Times New Roman"/>
          <w:i/>
          <w:sz w:val="24"/>
          <w:szCs w:val="24"/>
        </w:rPr>
        <w:t xml:space="preserve"> ustawy z </w:t>
      </w:r>
      <w:r w:rsidRPr="00E4074A">
        <w:rPr>
          <w:rFonts w:ascii="Times New Roman" w:hAnsi="Times New Roman" w:cs="Times New Roman"/>
          <w:i/>
          <w:sz w:val="24"/>
          <w:szCs w:val="24"/>
        </w:rPr>
        <w:t xml:space="preserve">dnia 29 stycznia 2004 r. Prawo zamówień publicznych </w:t>
      </w:r>
      <w:r w:rsidR="009B6474" w:rsidRPr="00E4074A">
        <w:rPr>
          <w:rFonts w:ascii="Times New Roman" w:hAnsi="Times New Roman" w:cs="Times New Roman"/>
          <w:i/>
          <w:sz w:val="24"/>
          <w:szCs w:val="24"/>
        </w:rPr>
        <w:t>(</w:t>
      </w:r>
      <w:r w:rsidR="00456363" w:rsidRPr="00E4074A">
        <w:rPr>
          <w:rFonts w:ascii="Times New Roman" w:hAnsi="Times New Roman" w:cs="Times New Roman"/>
          <w:i/>
          <w:sz w:val="24"/>
          <w:szCs w:val="24"/>
        </w:rPr>
        <w:t xml:space="preserve">t. j. </w:t>
      </w:r>
      <w:r w:rsidR="009B6474" w:rsidRPr="00E4074A">
        <w:rPr>
          <w:rFonts w:ascii="Times New Roman" w:hAnsi="Times New Roman" w:cs="Times New Roman"/>
          <w:i/>
          <w:sz w:val="24"/>
          <w:szCs w:val="24"/>
        </w:rPr>
        <w:t>Dz. U. z 201</w:t>
      </w:r>
      <w:r w:rsidR="00B63397" w:rsidRPr="00E4074A">
        <w:rPr>
          <w:rFonts w:ascii="Times New Roman" w:hAnsi="Times New Roman" w:cs="Times New Roman"/>
          <w:i/>
          <w:sz w:val="24"/>
          <w:szCs w:val="24"/>
        </w:rPr>
        <w:t>9</w:t>
      </w:r>
      <w:r w:rsidR="009B6474" w:rsidRPr="00E4074A">
        <w:rPr>
          <w:rFonts w:ascii="Times New Roman" w:hAnsi="Times New Roman" w:cs="Times New Roman"/>
          <w:i/>
          <w:sz w:val="24"/>
          <w:szCs w:val="24"/>
        </w:rPr>
        <w:t xml:space="preserve"> r., poz. 1</w:t>
      </w:r>
      <w:r w:rsidR="00B63397" w:rsidRPr="00E4074A">
        <w:rPr>
          <w:rFonts w:ascii="Times New Roman" w:hAnsi="Times New Roman" w:cs="Times New Roman"/>
          <w:i/>
          <w:sz w:val="24"/>
          <w:szCs w:val="24"/>
        </w:rPr>
        <w:t>843</w:t>
      </w:r>
      <w:r w:rsidRPr="00E4074A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14:paraId="4629CDD2" w14:textId="64F51966" w:rsidR="00AE3FAB" w:rsidRPr="00E4074A" w:rsidRDefault="008A2E3D" w:rsidP="008A2E3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407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</w:t>
      </w:r>
      <w:r w:rsidR="00B63397" w:rsidRPr="00E407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65E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świadczenie sukcesywnych </w:t>
      </w:r>
      <w:r w:rsidR="00B63397" w:rsidRPr="00E407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usług </w:t>
      </w:r>
      <w:r w:rsidR="005E3908" w:rsidRPr="00E407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hotel</w:t>
      </w:r>
      <w:r w:rsidR="00E65E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arskich </w:t>
      </w:r>
      <w:r w:rsidR="00B63397" w:rsidRPr="00E407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dla Filharmonii im. H. Wieniawskiego </w:t>
      </w:r>
      <w:r w:rsidR="00E65E80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B63397" w:rsidRPr="00E407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Lublinie </w:t>
      </w:r>
    </w:p>
    <w:p w14:paraId="4CC9BE3D" w14:textId="77777777" w:rsidR="009E4878" w:rsidRPr="00E4074A" w:rsidRDefault="009E4878" w:rsidP="00BC3E2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29418E7" w14:textId="77777777" w:rsidR="008A2E3D" w:rsidRPr="00E4074A" w:rsidRDefault="008A2E3D" w:rsidP="00BC3E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8C4197" w14:textId="77777777" w:rsidR="008A2E3D" w:rsidRPr="00E4074A" w:rsidRDefault="008A2E3D" w:rsidP="00BC3E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BD1872" w14:textId="77777777" w:rsidR="004C0559" w:rsidRPr="00E4074A" w:rsidRDefault="0012458C" w:rsidP="00A604C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4074A">
        <w:rPr>
          <w:rFonts w:ascii="Times New Roman" w:hAnsi="Times New Roman" w:cs="Times New Roman"/>
          <w:b/>
          <w:sz w:val="24"/>
          <w:szCs w:val="24"/>
        </w:rPr>
        <w:t>Nazwa Wykonawcy</w:t>
      </w:r>
      <w:r w:rsidR="004623E6" w:rsidRPr="00E4074A">
        <w:rPr>
          <w:rFonts w:ascii="Times New Roman" w:hAnsi="Times New Roman" w:cs="Times New Roman"/>
          <w:b/>
          <w:sz w:val="24"/>
          <w:szCs w:val="24"/>
        </w:rPr>
        <w:t xml:space="preserve"> ……………………</w:t>
      </w:r>
      <w:r w:rsidR="00FB7BE4" w:rsidRPr="00E4074A">
        <w:rPr>
          <w:rFonts w:ascii="Times New Roman" w:hAnsi="Times New Roman" w:cs="Times New Roman"/>
          <w:b/>
          <w:sz w:val="24"/>
          <w:szCs w:val="24"/>
        </w:rPr>
        <w:t>…………………………………………</w:t>
      </w:r>
      <w:r w:rsidR="00523319" w:rsidRPr="00E4074A">
        <w:rPr>
          <w:rFonts w:ascii="Times New Roman" w:hAnsi="Times New Roman" w:cs="Times New Roman"/>
          <w:b/>
          <w:sz w:val="24"/>
          <w:szCs w:val="24"/>
        </w:rPr>
        <w:t>…………</w:t>
      </w:r>
      <w:r w:rsidR="00410356" w:rsidRPr="00E4074A">
        <w:rPr>
          <w:rFonts w:ascii="Times New Roman" w:hAnsi="Times New Roman" w:cs="Times New Roman"/>
          <w:b/>
          <w:sz w:val="24"/>
          <w:szCs w:val="24"/>
        </w:rPr>
        <w:t>…</w:t>
      </w:r>
    </w:p>
    <w:p w14:paraId="1A5F980C" w14:textId="77777777" w:rsidR="00FB7BE4" w:rsidRPr="00E4074A" w:rsidRDefault="004C0559" w:rsidP="003C2AA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4074A">
        <w:rPr>
          <w:rFonts w:ascii="Times New Roman" w:hAnsi="Times New Roman" w:cs="Times New Roman"/>
          <w:b/>
          <w:sz w:val="24"/>
          <w:szCs w:val="24"/>
        </w:rPr>
        <w:t xml:space="preserve">Adres/siedziba </w:t>
      </w:r>
      <w:r w:rsidR="004623E6" w:rsidRPr="00E4074A">
        <w:rPr>
          <w:rFonts w:ascii="Times New Roman" w:hAnsi="Times New Roman" w:cs="Times New Roman"/>
          <w:b/>
          <w:sz w:val="24"/>
          <w:szCs w:val="24"/>
        </w:rPr>
        <w:t>Wykonawcy………………..</w:t>
      </w:r>
      <w:r w:rsidR="00FB7BE4" w:rsidRPr="00E4074A"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  <w:r w:rsidR="00523319" w:rsidRPr="00E4074A">
        <w:rPr>
          <w:rFonts w:ascii="Times New Roman" w:hAnsi="Times New Roman" w:cs="Times New Roman"/>
          <w:b/>
          <w:sz w:val="24"/>
          <w:szCs w:val="24"/>
        </w:rPr>
        <w:t>……</w:t>
      </w:r>
    </w:p>
    <w:p w14:paraId="6058B489" w14:textId="77777777" w:rsidR="00FB7BE4" w:rsidRPr="00E4074A" w:rsidRDefault="00FB7BE4" w:rsidP="00FB7BE4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07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imię i nazwisko osoby do kontaktu z Zamawiającym</w:t>
      </w:r>
      <w:r w:rsidRPr="00E4074A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……...……………………………….</w:t>
      </w:r>
    </w:p>
    <w:p w14:paraId="4612E41B" w14:textId="77777777" w:rsidR="004C0559" w:rsidRPr="00E4074A" w:rsidRDefault="007124E6" w:rsidP="00A604C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4074A">
        <w:rPr>
          <w:rFonts w:ascii="Times New Roman" w:hAnsi="Times New Roman" w:cs="Times New Roman"/>
          <w:b/>
          <w:sz w:val="24"/>
          <w:szCs w:val="24"/>
        </w:rPr>
        <w:t>t</w:t>
      </w:r>
      <w:r w:rsidR="004C0559" w:rsidRPr="00E4074A">
        <w:rPr>
          <w:rFonts w:ascii="Times New Roman" w:hAnsi="Times New Roman" w:cs="Times New Roman"/>
          <w:b/>
          <w:sz w:val="24"/>
          <w:szCs w:val="24"/>
        </w:rPr>
        <w:t>el.</w:t>
      </w:r>
      <w:r w:rsidR="00410356" w:rsidRPr="00E4074A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………………………………………………….</w:t>
      </w:r>
    </w:p>
    <w:p w14:paraId="5DC5AEB5" w14:textId="77777777" w:rsidR="004C0559" w:rsidRPr="00E4074A" w:rsidRDefault="004C0559" w:rsidP="00A604C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4074A"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 w:rsidR="00410356" w:rsidRPr="00E4074A">
        <w:rPr>
          <w:rFonts w:ascii="Times New Roman" w:hAnsi="Times New Roman" w:cs="Times New Roman"/>
          <w:b/>
          <w:sz w:val="24"/>
          <w:szCs w:val="24"/>
        </w:rPr>
        <w:t>……………………………………………...</w:t>
      </w:r>
    </w:p>
    <w:p w14:paraId="03CC39DD" w14:textId="77777777" w:rsidR="009E4878" w:rsidRPr="00E4074A" w:rsidRDefault="009E4878" w:rsidP="00FB7B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D47A2C" w14:textId="77777777" w:rsidR="00A215D7" w:rsidRPr="00E4074A" w:rsidRDefault="00A215D7" w:rsidP="00A215D7">
      <w:pPr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całego zamówienia na następujących warunkach:</w:t>
      </w:r>
    </w:p>
    <w:p w14:paraId="0E5FCE3E" w14:textId="7CA65D42" w:rsidR="00A215D7" w:rsidRPr="00E4074A" w:rsidRDefault="00A215D7" w:rsidP="00A215D7">
      <w:pPr>
        <w:widowControl w:val="0"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 zakresie </w:t>
      </w:r>
      <w:r w:rsidR="007C7E93" w:rsidRPr="00E407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Zadania</w:t>
      </w:r>
      <w:r w:rsidRPr="00E407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nr 1 </w:t>
      </w:r>
      <w:r w:rsidRPr="00E4074A">
        <w:rPr>
          <w:rFonts w:ascii="Times New Roman" w:hAnsi="Times New Roman" w:cs="Times New Roman"/>
          <w:sz w:val="24"/>
          <w:szCs w:val="24"/>
        </w:rPr>
        <w:t xml:space="preserve">Noclegi w hotelach o kategorii </w:t>
      </w:r>
      <w:r w:rsidR="00863BE6">
        <w:rPr>
          <w:rFonts w:ascii="Times New Roman" w:hAnsi="Times New Roman" w:cs="Times New Roman"/>
          <w:sz w:val="24"/>
          <w:szCs w:val="24"/>
        </w:rPr>
        <w:t>……..</w:t>
      </w:r>
      <w:r w:rsidRPr="00E4074A">
        <w:rPr>
          <w:rFonts w:ascii="Times New Roman" w:hAnsi="Times New Roman" w:cs="Times New Roman"/>
          <w:sz w:val="24"/>
          <w:szCs w:val="24"/>
        </w:rPr>
        <w:t>*</w:t>
      </w:r>
      <w:r w:rsidR="00A47C20" w:rsidRPr="00344051">
        <w:rPr>
          <w:rFonts w:ascii="Times New Roman" w:hAnsi="Times New Roman" w:cs="Times New Roman"/>
          <w:sz w:val="24"/>
          <w:szCs w:val="24"/>
        </w:rPr>
        <w:t>,</w:t>
      </w:r>
      <w:r w:rsidR="00344051">
        <w:rPr>
          <w:rFonts w:ascii="Times New Roman" w:hAnsi="Times New Roman" w:cs="Times New Roman"/>
          <w:sz w:val="24"/>
          <w:szCs w:val="24"/>
        </w:rPr>
        <w:t xml:space="preserve"> </w:t>
      </w:r>
      <w:r w:rsidR="00344051" w:rsidRPr="00E4074A">
        <w:rPr>
          <w:rFonts w:ascii="Times New Roman" w:hAnsi="Times New Roman" w:cs="Times New Roman"/>
          <w:sz w:val="24"/>
          <w:szCs w:val="24"/>
        </w:rPr>
        <w:t>w cenie zapewnione śniadanie</w:t>
      </w:r>
      <w:r w:rsidR="00344051">
        <w:rPr>
          <w:rFonts w:ascii="Times New Roman" w:hAnsi="Times New Roman" w:cs="Times New Roman"/>
          <w:sz w:val="24"/>
          <w:szCs w:val="24"/>
        </w:rPr>
        <w:t>,</w:t>
      </w:r>
      <w:r w:rsidRPr="00E4074A">
        <w:rPr>
          <w:rFonts w:ascii="Times New Roman" w:hAnsi="Times New Roman" w:cs="Times New Roman"/>
          <w:sz w:val="24"/>
          <w:szCs w:val="24"/>
        </w:rPr>
        <w:t xml:space="preserve"> miejsca noclegowe nie mogą znajdować się dalej </w:t>
      </w:r>
      <w:r w:rsidRPr="00A03CD1">
        <w:rPr>
          <w:rFonts w:ascii="Times New Roman" w:hAnsi="Times New Roman" w:cs="Times New Roman"/>
          <w:sz w:val="24"/>
          <w:szCs w:val="24"/>
        </w:rPr>
        <w:t xml:space="preserve">niż 500 m </w:t>
      </w:r>
      <w:r w:rsidRPr="00E4074A">
        <w:rPr>
          <w:rFonts w:ascii="Times New Roman" w:hAnsi="Times New Roman" w:cs="Times New Roman"/>
          <w:sz w:val="24"/>
          <w:szCs w:val="24"/>
        </w:rPr>
        <w:t>od siedziby Zamawiającego.</w:t>
      </w:r>
    </w:p>
    <w:p w14:paraId="0C77D55A" w14:textId="517AB826" w:rsidR="00A215D7" w:rsidRPr="00E4074A" w:rsidRDefault="00A215D7" w:rsidP="00806940">
      <w:pPr>
        <w:pStyle w:val="Akapitzlist"/>
        <w:widowControl w:val="0"/>
        <w:numPr>
          <w:ilvl w:val="0"/>
          <w:numId w:val="21"/>
        </w:numPr>
        <w:tabs>
          <w:tab w:val="left" w:leader="dot" w:pos="8505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jednostkowa:</w:t>
      </w:r>
    </w:p>
    <w:p w14:paraId="6C409357" w14:textId="77777777" w:rsidR="00A215D7" w:rsidRPr="00E4074A" w:rsidRDefault="00A215D7" w:rsidP="00A215D7">
      <w:pPr>
        <w:pStyle w:val="Akapitzlist"/>
        <w:widowControl w:val="0"/>
        <w:tabs>
          <w:tab w:val="left" w:leader="dot" w:pos="8505"/>
        </w:tabs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 pokój jednoosobowy </w:t>
      </w:r>
      <w:r w:rsidRPr="00E407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/brutto/</w:t>
      </w:r>
      <w:r w:rsidRPr="00E4074A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…………………………………zł;</w:t>
      </w:r>
    </w:p>
    <w:p w14:paraId="59C866EC" w14:textId="55F423D6" w:rsidR="00806940" w:rsidRDefault="00A215D7" w:rsidP="00A215D7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07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 pokój dwuosobowy </w:t>
      </w:r>
      <w:r w:rsidRPr="00E407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/brutto/</w:t>
      </w:r>
      <w:r w:rsidRPr="00E4074A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………………………………….. zł.</w:t>
      </w:r>
    </w:p>
    <w:p w14:paraId="120F9BFE" w14:textId="77777777" w:rsidR="007C5B4E" w:rsidRDefault="007C5B4E" w:rsidP="00A215D7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2E7DF9" w14:textId="77777777" w:rsidR="00A215D7" w:rsidRPr="00E4074A" w:rsidRDefault="00A215D7" w:rsidP="00A215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DA38835" w14:textId="302A1137" w:rsidR="002E50B0" w:rsidRPr="00E4074A" w:rsidRDefault="00A215D7" w:rsidP="00642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 zakresie </w:t>
      </w:r>
      <w:r w:rsidR="002E50B0" w:rsidRPr="00E407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Zadania </w:t>
      </w:r>
      <w:r w:rsidRPr="00E407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nr </w:t>
      </w:r>
      <w:r w:rsidR="00D01D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</w:t>
      </w:r>
      <w:r w:rsidRPr="00E407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2E50B0" w:rsidRPr="00E407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2E50B0" w:rsidRPr="00E4074A">
        <w:rPr>
          <w:rFonts w:ascii="Times New Roman" w:hAnsi="Times New Roman" w:cs="Times New Roman"/>
          <w:sz w:val="24"/>
          <w:szCs w:val="24"/>
        </w:rPr>
        <w:t xml:space="preserve">Noclegi w hotelach </w:t>
      </w:r>
      <w:r w:rsidR="00863BE6">
        <w:rPr>
          <w:rFonts w:ascii="Times New Roman" w:hAnsi="Times New Roman" w:cs="Times New Roman"/>
          <w:sz w:val="24"/>
          <w:szCs w:val="24"/>
        </w:rPr>
        <w:t>…..</w:t>
      </w:r>
      <w:r w:rsidR="002E50B0" w:rsidRPr="00E4074A">
        <w:rPr>
          <w:rFonts w:ascii="Times New Roman" w:hAnsi="Times New Roman" w:cs="Times New Roman"/>
          <w:sz w:val="24"/>
          <w:szCs w:val="24"/>
        </w:rPr>
        <w:t>*</w:t>
      </w:r>
      <w:r w:rsidR="004D1F1B">
        <w:rPr>
          <w:rFonts w:ascii="Times New Roman" w:hAnsi="Times New Roman" w:cs="Times New Roman"/>
          <w:sz w:val="24"/>
          <w:szCs w:val="24"/>
        </w:rPr>
        <w:t xml:space="preserve"> i hostelach </w:t>
      </w:r>
      <w:r w:rsidR="002E50B0" w:rsidRPr="00E4074A">
        <w:rPr>
          <w:rFonts w:ascii="Times New Roman" w:hAnsi="Times New Roman" w:cs="Times New Roman"/>
          <w:sz w:val="24"/>
          <w:szCs w:val="24"/>
        </w:rPr>
        <w:t>w pokojach jedno</w:t>
      </w:r>
      <w:r w:rsidR="004D1F1B">
        <w:rPr>
          <w:rFonts w:ascii="Times New Roman" w:hAnsi="Times New Roman" w:cs="Times New Roman"/>
          <w:sz w:val="24"/>
          <w:szCs w:val="24"/>
        </w:rPr>
        <w:t>osobowych</w:t>
      </w:r>
      <w:r w:rsidR="002E50B0" w:rsidRPr="00E4074A">
        <w:rPr>
          <w:rFonts w:ascii="Times New Roman" w:hAnsi="Times New Roman" w:cs="Times New Roman"/>
          <w:sz w:val="24"/>
          <w:szCs w:val="24"/>
        </w:rPr>
        <w:t xml:space="preserve">, nie dalej </w:t>
      </w:r>
      <w:r w:rsidR="002E50B0" w:rsidRPr="00A03CD1">
        <w:rPr>
          <w:rFonts w:ascii="Times New Roman" w:hAnsi="Times New Roman" w:cs="Times New Roman"/>
          <w:sz w:val="24"/>
          <w:szCs w:val="24"/>
        </w:rPr>
        <w:t xml:space="preserve">niż 1,5 km </w:t>
      </w:r>
      <w:r w:rsidR="002E50B0" w:rsidRPr="00E4074A">
        <w:rPr>
          <w:rFonts w:ascii="Times New Roman" w:hAnsi="Times New Roman" w:cs="Times New Roman"/>
          <w:sz w:val="24"/>
          <w:szCs w:val="24"/>
        </w:rPr>
        <w:t>od siedziby Zamawiającego.</w:t>
      </w:r>
    </w:p>
    <w:p w14:paraId="65AD2F6B" w14:textId="77777777" w:rsidR="00A215D7" w:rsidRPr="00E4074A" w:rsidRDefault="00A215D7" w:rsidP="00A215D7">
      <w:pPr>
        <w:pStyle w:val="Akapitzlist"/>
        <w:widowControl w:val="0"/>
        <w:tabs>
          <w:tab w:val="left" w:leader="dot" w:pos="8505"/>
        </w:tabs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1.</w:t>
      </w:r>
      <w:r w:rsidRPr="00E407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jednostkowa:</w:t>
      </w:r>
    </w:p>
    <w:p w14:paraId="400117BA" w14:textId="62CFE363" w:rsidR="00A215D7" w:rsidRDefault="00A215D7" w:rsidP="00A215D7">
      <w:pPr>
        <w:pStyle w:val="Akapitzlist"/>
        <w:widowControl w:val="0"/>
        <w:tabs>
          <w:tab w:val="left" w:leader="dot" w:pos="8505"/>
        </w:tabs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07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 pokój jednoosobowy </w:t>
      </w:r>
      <w:r w:rsidRPr="00E407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/brutto/</w:t>
      </w:r>
      <w:r w:rsidRPr="00E4074A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…………………………………zł;</w:t>
      </w:r>
    </w:p>
    <w:p w14:paraId="26F713CF" w14:textId="77777777" w:rsidR="00A215D7" w:rsidRPr="00E4074A" w:rsidRDefault="00A215D7" w:rsidP="00A215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9E9AD25" w14:textId="0E4F5C7C" w:rsidR="00A215D7" w:rsidRDefault="00A215D7" w:rsidP="00A21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9BB546" w14:textId="11860910" w:rsidR="00C86CE6" w:rsidRDefault="00C86CE6" w:rsidP="00A21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165AFD" w14:textId="1AAD943F" w:rsidR="00C86CE6" w:rsidRDefault="00C86CE6" w:rsidP="00A21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1D03CA" w14:textId="44271A20" w:rsidR="00C86CE6" w:rsidRDefault="00C86CE6" w:rsidP="00A21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220AE1" w14:textId="77777777" w:rsidR="00C86CE6" w:rsidRPr="00E4074A" w:rsidRDefault="00C86CE6" w:rsidP="00A21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A42A81" w14:textId="77777777" w:rsidR="00A215D7" w:rsidRPr="00E4074A" w:rsidRDefault="00A215D7" w:rsidP="00A21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14"/>
        <w:gridCol w:w="4674"/>
      </w:tblGrid>
      <w:tr w:rsidR="00A215D7" w:rsidRPr="00E4074A" w14:paraId="0CAFFD7B" w14:textId="77777777" w:rsidTr="00475FB7">
        <w:tc>
          <w:tcPr>
            <w:tcW w:w="4614" w:type="dxa"/>
            <w:shd w:val="clear" w:color="auto" w:fill="auto"/>
          </w:tcPr>
          <w:p w14:paraId="28FF43F9" w14:textId="77777777" w:rsidR="00A215D7" w:rsidRPr="00E4074A" w:rsidRDefault="00A215D7" w:rsidP="00475FB7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7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.........................., dnia ..............</w:t>
            </w:r>
          </w:p>
        </w:tc>
        <w:tc>
          <w:tcPr>
            <w:tcW w:w="4674" w:type="dxa"/>
            <w:shd w:val="clear" w:color="auto" w:fill="auto"/>
          </w:tcPr>
          <w:p w14:paraId="63DF6845" w14:textId="77777777" w:rsidR="00A215D7" w:rsidRPr="00E4074A" w:rsidRDefault="00A215D7" w:rsidP="00475FB7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7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</w:t>
            </w:r>
          </w:p>
        </w:tc>
      </w:tr>
      <w:tr w:rsidR="00A215D7" w:rsidRPr="00E4074A" w14:paraId="2E772D9D" w14:textId="77777777" w:rsidTr="00475FB7">
        <w:tc>
          <w:tcPr>
            <w:tcW w:w="4614" w:type="dxa"/>
            <w:shd w:val="clear" w:color="auto" w:fill="auto"/>
          </w:tcPr>
          <w:p w14:paraId="569C0610" w14:textId="77777777" w:rsidR="00A215D7" w:rsidRPr="005E3908" w:rsidRDefault="00A215D7" w:rsidP="00475FB7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E390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pl-PL"/>
              </w:rPr>
              <w:t>Miejscowość, data</w:t>
            </w:r>
          </w:p>
        </w:tc>
        <w:tc>
          <w:tcPr>
            <w:tcW w:w="4674" w:type="dxa"/>
            <w:shd w:val="clear" w:color="auto" w:fill="auto"/>
          </w:tcPr>
          <w:p w14:paraId="3AA17E5C" w14:textId="002AF3C1" w:rsidR="00A215D7" w:rsidRPr="005E3908" w:rsidRDefault="00A215D7" w:rsidP="00475FB7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E390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pl-PL"/>
              </w:rPr>
              <w:t>Podpis osoby (osób) upoważnionej do występowania w imieniu</w:t>
            </w:r>
            <w:r w:rsidR="005E390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pl-PL"/>
              </w:rPr>
              <w:t xml:space="preserve"> </w:t>
            </w:r>
            <w:r w:rsidRPr="005E390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pl-PL"/>
              </w:rPr>
              <w:t>Wykonawcy.</w:t>
            </w:r>
          </w:p>
          <w:p w14:paraId="60797480" w14:textId="77777777" w:rsidR="00A215D7" w:rsidRPr="00E4074A" w:rsidRDefault="00A215D7" w:rsidP="00475FB7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90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pl-PL"/>
              </w:rPr>
              <w:t>Pożądany czytelny podpis albo podpis i pieczątka z imieniem i nazwiskiem</w:t>
            </w:r>
          </w:p>
        </w:tc>
      </w:tr>
    </w:tbl>
    <w:p w14:paraId="2D1DB515" w14:textId="77777777" w:rsidR="00A215D7" w:rsidRPr="00E4074A" w:rsidRDefault="00A215D7" w:rsidP="00FB7B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B8A052" w14:textId="77777777" w:rsidR="00414DAF" w:rsidRPr="00E4074A" w:rsidRDefault="00414DAF" w:rsidP="00FB7B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EB64BF" w14:textId="74FC6ECB" w:rsidR="00F31E1D" w:rsidRPr="00E4074A" w:rsidRDefault="008A2E3D" w:rsidP="0083254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hAnsi="Times New Roman" w:cs="Times New Roman"/>
          <w:b/>
          <w:bCs/>
          <w:sz w:val="24"/>
          <w:szCs w:val="24"/>
        </w:rPr>
        <w:t xml:space="preserve">Oferuję wykonanie usługi w </w:t>
      </w:r>
      <w:r w:rsidR="000E4704" w:rsidRPr="00E4074A">
        <w:rPr>
          <w:rFonts w:ascii="Times New Roman" w:hAnsi="Times New Roman" w:cs="Times New Roman"/>
          <w:b/>
          <w:bCs/>
          <w:sz w:val="24"/>
          <w:szCs w:val="24"/>
        </w:rPr>
        <w:t>obiekcie hotel</w:t>
      </w:r>
      <w:r w:rsidR="00907F2D" w:rsidRPr="00863BE6">
        <w:rPr>
          <w:rFonts w:ascii="Times New Roman" w:hAnsi="Times New Roman" w:cs="Times New Roman"/>
          <w:b/>
          <w:bCs/>
          <w:sz w:val="24"/>
          <w:szCs w:val="24"/>
        </w:rPr>
        <w:t>arskim</w:t>
      </w:r>
      <w:r w:rsidR="000E4704" w:rsidRPr="00E4074A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E4074A">
        <w:rPr>
          <w:rFonts w:ascii="Times New Roman" w:hAnsi="Times New Roman" w:cs="Times New Roman"/>
          <w:b/>
          <w:bCs/>
          <w:sz w:val="24"/>
          <w:szCs w:val="24"/>
        </w:rPr>
        <w:t>hotelu:………………………</w:t>
      </w:r>
      <w:r w:rsidRPr="00E4074A"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E4074A">
        <w:rPr>
          <w:rFonts w:ascii="Times New Roman" w:hAnsi="Times New Roman" w:cs="Times New Roman"/>
          <w:b/>
          <w:bCs/>
          <w:sz w:val="24"/>
          <w:szCs w:val="24"/>
        </w:rPr>
        <w:t xml:space="preserve"> posiadającym …………….. gwiazdek</w:t>
      </w:r>
      <w:r w:rsidRPr="00E4074A">
        <w:rPr>
          <w:rFonts w:ascii="Times New Roman" w:hAnsi="Times New Roman" w:cs="Times New Roman"/>
          <w:sz w:val="24"/>
          <w:szCs w:val="24"/>
        </w:rPr>
        <w:t xml:space="preserve"> zgodnie z kategoryzacją obiektów hotelarskich uzyskana zgodnie z</w:t>
      </w:r>
      <w:r w:rsidR="000E4704" w:rsidRPr="00E4074A">
        <w:rPr>
          <w:rFonts w:ascii="Times New Roman" w:hAnsi="Times New Roman" w:cs="Times New Roman"/>
          <w:sz w:val="24"/>
          <w:szCs w:val="24"/>
        </w:rPr>
        <w:t> </w:t>
      </w:r>
      <w:r w:rsidRPr="00E4074A">
        <w:rPr>
          <w:rFonts w:ascii="Times New Roman" w:hAnsi="Times New Roman" w:cs="Times New Roman"/>
          <w:sz w:val="24"/>
          <w:szCs w:val="24"/>
        </w:rPr>
        <w:t>wymaganiami Rozporządzenia Ministra Gospod</w:t>
      </w:r>
      <w:r w:rsidR="00E4074A">
        <w:rPr>
          <w:rFonts w:ascii="Times New Roman" w:hAnsi="Times New Roman" w:cs="Times New Roman"/>
          <w:sz w:val="24"/>
          <w:szCs w:val="24"/>
        </w:rPr>
        <w:t xml:space="preserve">arki i Pracy z dnia 19 sierpnia </w:t>
      </w:r>
      <w:r w:rsidRPr="00E4074A">
        <w:rPr>
          <w:rFonts w:ascii="Times New Roman" w:hAnsi="Times New Roman" w:cs="Times New Roman"/>
          <w:sz w:val="24"/>
          <w:szCs w:val="24"/>
        </w:rPr>
        <w:t>2004 r. w sprawie obiektów hotelarskich i innych obiektów, w których są świadczone usługi hotelarskie</w:t>
      </w:r>
      <w:r w:rsidR="00DF680F" w:rsidRPr="00E4074A">
        <w:rPr>
          <w:rFonts w:ascii="Times New Roman" w:hAnsi="Times New Roman" w:cs="Times New Roman"/>
          <w:sz w:val="24"/>
          <w:szCs w:val="24"/>
        </w:rPr>
        <w:t>.</w:t>
      </w:r>
    </w:p>
    <w:p w14:paraId="5184CFFF" w14:textId="77777777" w:rsidR="008A2E3D" w:rsidRPr="00E4074A" w:rsidRDefault="008A2E3D" w:rsidP="008A2E3D">
      <w:pPr>
        <w:spacing w:after="0" w:line="6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74A">
        <w:rPr>
          <w:rFonts w:ascii="Times New Roman" w:hAnsi="Times New Roman" w:cs="Times New Roman"/>
          <w:b/>
          <w:sz w:val="24"/>
          <w:szCs w:val="24"/>
        </w:rPr>
        <w:t xml:space="preserve">Łączna cena oferty wynosi: ………………… PLN brutto (słownie: …………… </w:t>
      </w:r>
      <w:r w:rsidRPr="00E4074A">
        <w:rPr>
          <w:rFonts w:ascii="Times New Roman" w:hAnsi="Times New Roman" w:cs="Times New Roman"/>
          <w:b/>
          <w:i/>
          <w:sz w:val="24"/>
          <w:szCs w:val="24"/>
        </w:rPr>
        <w:t>złotych</w:t>
      </w:r>
      <w:r w:rsidRPr="00E4074A">
        <w:rPr>
          <w:rFonts w:ascii="Times New Roman" w:hAnsi="Times New Roman" w:cs="Times New Roman"/>
          <w:b/>
          <w:sz w:val="24"/>
          <w:szCs w:val="24"/>
        </w:rPr>
        <w:t>)</w:t>
      </w:r>
      <w:r w:rsidRPr="00E4074A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2"/>
      </w:r>
    </w:p>
    <w:p w14:paraId="6F2C56F4" w14:textId="77777777" w:rsidR="008A2E3D" w:rsidRPr="00E4074A" w:rsidRDefault="008A2E3D" w:rsidP="008A2E3D">
      <w:pPr>
        <w:spacing w:after="0" w:line="60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F74153" w14:textId="5EFC95A3" w:rsidR="00811602" w:rsidRPr="00380402" w:rsidRDefault="008A2E3D" w:rsidP="00380402">
      <w:pPr>
        <w:spacing w:after="0" w:line="6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74A">
        <w:rPr>
          <w:rFonts w:ascii="Times New Roman" w:hAnsi="Times New Roman" w:cs="Times New Roman"/>
          <w:b/>
          <w:sz w:val="24"/>
          <w:szCs w:val="24"/>
        </w:rPr>
        <w:t>Stawka podatku VAT na usługi hotelowe wynosi: ……….%</w:t>
      </w:r>
    </w:p>
    <w:p w14:paraId="7AFEAAF9" w14:textId="16F1FD28" w:rsidR="00811602" w:rsidRDefault="00811602" w:rsidP="008A2E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A111611" w14:textId="77777777" w:rsidR="009955D7" w:rsidRPr="00E4074A" w:rsidRDefault="009955D7" w:rsidP="008A2E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1BD07E6" w14:textId="77777777" w:rsidR="00F31E1D" w:rsidRPr="00E4074A" w:rsidRDefault="00F31E1D" w:rsidP="008A2E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BE4BCB2" w14:textId="77777777" w:rsidR="008A2E3D" w:rsidRPr="00E4074A" w:rsidRDefault="008A2E3D" w:rsidP="008A2E3D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074A">
        <w:rPr>
          <w:rFonts w:ascii="Times New Roman" w:hAnsi="Times New Roman" w:cs="Times New Roman"/>
          <w:b/>
          <w:sz w:val="24"/>
          <w:szCs w:val="24"/>
          <w:u w:val="single"/>
        </w:rPr>
        <w:t>Jednocześnie oświadczam/oświadczamy, że:</w:t>
      </w:r>
    </w:p>
    <w:p w14:paraId="4127F711" w14:textId="77777777" w:rsidR="008A2E3D" w:rsidRPr="00E4074A" w:rsidRDefault="008A2E3D" w:rsidP="008A2E3D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hAnsi="Times New Roman" w:cs="Times New Roman"/>
          <w:sz w:val="24"/>
          <w:szCs w:val="24"/>
        </w:rPr>
        <w:t>oferowana przeze mnie/przez nas usługa spełnia wymogi określone przez Zamawiającego w opisie przedmiotu zamówienia,</w:t>
      </w:r>
    </w:p>
    <w:p w14:paraId="353E3180" w14:textId="00A6628C" w:rsidR="008A2E3D" w:rsidRPr="00E4074A" w:rsidRDefault="008A2E3D" w:rsidP="008A2E3D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hAnsi="Times New Roman" w:cs="Times New Roman"/>
          <w:sz w:val="24"/>
          <w:szCs w:val="24"/>
        </w:rPr>
        <w:t>w przypadku udzielenia mi/nam zamówienia, usługę wykonam/wykonamy na warunkach określonych w opisie przedmiotu zamówienia i wzorze umowy</w:t>
      </w:r>
      <w:r w:rsidR="00832545" w:rsidRPr="00562405">
        <w:rPr>
          <w:rFonts w:ascii="Times New Roman" w:hAnsi="Times New Roman" w:cs="Times New Roman"/>
          <w:sz w:val="24"/>
          <w:szCs w:val="24"/>
        </w:rPr>
        <w:t>,</w:t>
      </w:r>
    </w:p>
    <w:p w14:paraId="2DFDCBAD" w14:textId="5F6BF0EE" w:rsidR="008A2E3D" w:rsidRPr="00E4074A" w:rsidRDefault="008A2E3D" w:rsidP="008A2E3D">
      <w:pPr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hAnsi="Times New Roman" w:cs="Times New Roman"/>
          <w:sz w:val="24"/>
          <w:szCs w:val="24"/>
        </w:rPr>
        <w:t>jestem związany/związana złożoną ofertą przez okres 30 dni od upływu terminu składania ofert w niniejszym postępowaniem</w:t>
      </w:r>
      <w:r w:rsidR="00907F2D">
        <w:rPr>
          <w:rFonts w:ascii="Times New Roman" w:hAnsi="Times New Roman" w:cs="Times New Roman"/>
          <w:color w:val="FF33CC"/>
          <w:sz w:val="24"/>
          <w:szCs w:val="24"/>
        </w:rPr>
        <w:t>.</w:t>
      </w:r>
    </w:p>
    <w:p w14:paraId="7C7B6CF5" w14:textId="77777777" w:rsidR="008A2E3D" w:rsidRPr="00E4074A" w:rsidRDefault="008A2E3D" w:rsidP="008A2E3D">
      <w:pPr>
        <w:rPr>
          <w:rFonts w:ascii="Times New Roman" w:hAnsi="Times New Roman" w:cs="Times New Roman"/>
          <w:sz w:val="24"/>
          <w:szCs w:val="24"/>
        </w:rPr>
      </w:pPr>
    </w:p>
    <w:p w14:paraId="260FED4A" w14:textId="77777777" w:rsidR="008A2E3D" w:rsidRPr="00E4074A" w:rsidRDefault="008A2E3D" w:rsidP="008A2E3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p w14:paraId="4C0EF424" w14:textId="77777777" w:rsidR="008A2E3D" w:rsidRPr="005E3908" w:rsidRDefault="008A2E3D" w:rsidP="008A2E3D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5E3908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(miejscowość i data)</w:t>
      </w:r>
      <w:r w:rsidRPr="005E390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5E390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5E3908">
        <w:rPr>
          <w:rFonts w:ascii="Times New Roman" w:hAnsi="Times New Roman" w:cs="Times New Roman"/>
          <w:sz w:val="24"/>
          <w:szCs w:val="24"/>
          <w:vertAlign w:val="subscript"/>
        </w:rPr>
        <w:tab/>
      </w:r>
    </w:p>
    <w:p w14:paraId="74B8F51F" w14:textId="77777777" w:rsidR="008A2E3D" w:rsidRPr="00E4074A" w:rsidRDefault="0095551D" w:rsidP="002A06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8A2E3D" w:rsidRPr="00E4074A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..………………….</w:t>
      </w:r>
    </w:p>
    <w:p w14:paraId="76A0A39D" w14:textId="77777777" w:rsidR="008A2E3D" w:rsidRPr="005E3908" w:rsidRDefault="008A2E3D" w:rsidP="002A068B">
      <w:pPr>
        <w:spacing w:after="0"/>
        <w:ind w:left="4820" w:hanging="425"/>
        <w:rPr>
          <w:rFonts w:ascii="Times New Roman" w:hAnsi="Times New Roman" w:cs="Times New Roman"/>
          <w:sz w:val="24"/>
          <w:szCs w:val="24"/>
          <w:vertAlign w:val="subscript"/>
        </w:rPr>
      </w:pPr>
      <w:r w:rsidRPr="005E3908">
        <w:rPr>
          <w:rFonts w:ascii="Times New Roman" w:hAnsi="Times New Roman" w:cs="Times New Roman"/>
          <w:sz w:val="24"/>
          <w:szCs w:val="24"/>
          <w:vertAlign w:val="subscript"/>
        </w:rPr>
        <w:t>(podpis i pieczątka imienna Wykonawcy lub osoby upoważnionej do składania oświadczeń woli w imieniu Wykonawcy)</w:t>
      </w:r>
    </w:p>
    <w:p w14:paraId="0BB1B9E5" w14:textId="77777777" w:rsidR="008A2E3D" w:rsidRPr="00E4074A" w:rsidRDefault="008A2E3D" w:rsidP="008A2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354369" w14:textId="77777777" w:rsidR="00456363" w:rsidRPr="00E4074A" w:rsidRDefault="00456363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67D5FB" w14:textId="77777777" w:rsidR="00EC68F4" w:rsidRPr="00E4074A" w:rsidRDefault="00EC68F4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488D8EC" w14:textId="77777777" w:rsidR="00456363" w:rsidRPr="00E4074A" w:rsidRDefault="00456363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074A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14:paraId="50F6AE4D" w14:textId="77777777" w:rsidR="00456363" w:rsidRPr="00E4074A" w:rsidRDefault="00456363" w:rsidP="004563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2898E46" w14:textId="77777777" w:rsidR="00456363" w:rsidRPr="00E4074A" w:rsidRDefault="00456363" w:rsidP="0045636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74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Oświadczam, że wypełniłem/wypełniłam/wypełniliśmy obowiązki informacyjne przewidziane w art. 13 lub art. 14 RODO</w:t>
      </w:r>
      <w:r w:rsidRPr="00E4074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footnoteReference w:id="3"/>
      </w:r>
      <w:r w:rsidRPr="00E407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wobec osób fizycznych, </w:t>
      </w:r>
      <w:r w:rsidRPr="00E4074A">
        <w:rPr>
          <w:rFonts w:ascii="Times New Roman" w:eastAsia="Calibri" w:hAnsi="Times New Roman" w:cs="Times New Roman"/>
          <w:sz w:val="24"/>
          <w:szCs w:val="24"/>
        </w:rPr>
        <w:t>od których dane osobowe bezpośrednio lub pośrednio pozyskałem/pozyskałam/pozyskaliśmy</w:t>
      </w:r>
      <w:r w:rsidRPr="00E407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celu ubiegania się o udzielenie zamówienia publicznego w niniejszym postępowaniu</w:t>
      </w:r>
      <w:r w:rsidRPr="00E4074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footnoteReference w:id="4"/>
      </w:r>
      <w:r w:rsidRPr="00E4074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23E627" w14:textId="77777777" w:rsidR="00456363" w:rsidRPr="00E4074A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412E07" w14:textId="77777777" w:rsidR="00456363" w:rsidRPr="00E4074A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8F7D71" w14:textId="77777777" w:rsidR="00456363" w:rsidRPr="00E4074A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CC02AF" w14:textId="77777777" w:rsidR="00456363" w:rsidRPr="00E4074A" w:rsidRDefault="00456363" w:rsidP="00456363">
      <w:pPr>
        <w:tabs>
          <w:tab w:val="left" w:pos="811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E4074A">
        <w:rPr>
          <w:rFonts w:ascii="Times New Roman" w:hAnsi="Times New Roman" w:cs="Times New Roman"/>
          <w:sz w:val="24"/>
          <w:szCs w:val="24"/>
        </w:rPr>
        <w:tab/>
      </w:r>
    </w:p>
    <w:p w14:paraId="318FDAFA" w14:textId="77777777" w:rsidR="00456363" w:rsidRPr="00FF75BA" w:rsidRDefault="00456363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F75BA">
        <w:rPr>
          <w:rFonts w:ascii="Times New Roman" w:hAnsi="Times New Roman" w:cs="Times New Roman"/>
          <w:sz w:val="24"/>
          <w:szCs w:val="24"/>
          <w:vertAlign w:val="subscript"/>
        </w:rPr>
        <w:t>(miejscowość i data)</w:t>
      </w:r>
    </w:p>
    <w:p w14:paraId="76D075C5" w14:textId="77777777" w:rsidR="00456363" w:rsidRPr="00E4074A" w:rsidRDefault="00456363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642F550" w14:textId="77777777" w:rsidR="002A068B" w:rsidRDefault="00456363" w:rsidP="002A06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74A">
        <w:rPr>
          <w:rFonts w:ascii="Times New Roman" w:hAnsi="Times New Roman" w:cs="Times New Roman"/>
          <w:sz w:val="24"/>
          <w:szCs w:val="24"/>
        </w:rPr>
        <w:tab/>
      </w:r>
      <w:r w:rsidRPr="00E4074A">
        <w:rPr>
          <w:rFonts w:ascii="Times New Roman" w:hAnsi="Times New Roman" w:cs="Times New Roman"/>
          <w:sz w:val="24"/>
          <w:szCs w:val="24"/>
        </w:rPr>
        <w:tab/>
      </w:r>
      <w:r w:rsidRPr="00E4074A">
        <w:rPr>
          <w:rFonts w:ascii="Times New Roman" w:hAnsi="Times New Roman" w:cs="Times New Roman"/>
          <w:sz w:val="24"/>
          <w:szCs w:val="24"/>
        </w:rPr>
        <w:tab/>
      </w:r>
      <w:r w:rsidRPr="00E4074A">
        <w:rPr>
          <w:rFonts w:ascii="Times New Roman" w:hAnsi="Times New Roman" w:cs="Times New Roman"/>
          <w:sz w:val="24"/>
          <w:szCs w:val="24"/>
        </w:rPr>
        <w:tab/>
      </w:r>
      <w:r w:rsidRPr="00E4074A">
        <w:rPr>
          <w:rFonts w:ascii="Times New Roman" w:hAnsi="Times New Roman" w:cs="Times New Roman"/>
          <w:sz w:val="24"/>
          <w:szCs w:val="24"/>
        </w:rPr>
        <w:tab/>
      </w:r>
      <w:r w:rsidR="002A068B">
        <w:rPr>
          <w:rFonts w:ascii="Times New Roman" w:hAnsi="Times New Roman" w:cs="Times New Roman"/>
          <w:sz w:val="24"/>
          <w:szCs w:val="24"/>
        </w:rPr>
        <w:t>.</w:t>
      </w:r>
      <w:r w:rsidRPr="00E4074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41C9C385" w14:textId="77777777" w:rsidR="00456363" w:rsidRPr="00FF75BA" w:rsidRDefault="00456363" w:rsidP="002A068B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FF75BA">
        <w:rPr>
          <w:rFonts w:ascii="Times New Roman" w:hAnsi="Times New Roman" w:cs="Times New Roman"/>
          <w:sz w:val="24"/>
          <w:szCs w:val="24"/>
          <w:vertAlign w:val="subscript"/>
        </w:rPr>
        <w:t>(podpis i pieczątka imienna Wykonawcy lub osoby upoważnionej przez Wykonawcę do składania w jego imieniu oświadczeń woli)</w:t>
      </w:r>
    </w:p>
    <w:p w14:paraId="745EADC3" w14:textId="77777777" w:rsidR="00AA122F" w:rsidRPr="00E4074A" w:rsidRDefault="00AA122F" w:rsidP="009B647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A122F" w:rsidRPr="00E4074A" w:rsidSect="00CC11F7"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E61EB" w14:textId="77777777" w:rsidR="00D7085B" w:rsidRDefault="00D7085B" w:rsidP="004C0559">
      <w:pPr>
        <w:spacing w:after="0" w:line="240" w:lineRule="auto"/>
      </w:pPr>
      <w:r>
        <w:separator/>
      </w:r>
    </w:p>
  </w:endnote>
  <w:endnote w:type="continuationSeparator" w:id="0">
    <w:p w14:paraId="5BF99978" w14:textId="77777777" w:rsidR="00D7085B" w:rsidRDefault="00D7085B" w:rsidP="004C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D7149" w14:textId="77777777" w:rsidR="00F31E1D" w:rsidRDefault="00F31E1D" w:rsidP="000E4704">
    <w:pPr>
      <w:pStyle w:val="Stopka"/>
      <w:pBdr>
        <w:top w:val="single" w:sz="4" w:space="1" w:color="auto"/>
      </w:pBdr>
      <w:jc w:val="center"/>
      <w:rPr>
        <w:rFonts w:ascii="Cambria" w:hAnsi="Cambria"/>
        <w:sz w:val="18"/>
        <w:szCs w:val="18"/>
      </w:rPr>
    </w:pPr>
  </w:p>
  <w:p w14:paraId="7E3FE5BE" w14:textId="77777777" w:rsidR="00523319" w:rsidRPr="00737716" w:rsidRDefault="00D7085B" w:rsidP="00737716">
    <w:pPr>
      <w:pStyle w:val="Stopka"/>
      <w:jc w:val="right"/>
      <w:rPr>
        <w:rFonts w:ascii="Cambria" w:hAnsi="Cambria"/>
        <w:sz w:val="18"/>
        <w:szCs w:val="18"/>
      </w:rPr>
    </w:pPr>
    <w:sdt>
      <w:sdtPr>
        <w:rPr>
          <w:rFonts w:ascii="Cambria" w:hAnsi="Cambria"/>
          <w:sz w:val="18"/>
          <w:szCs w:val="18"/>
        </w:rPr>
        <w:id w:val="-145848630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737716" w:rsidRPr="00737716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="005E71DC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="005E71DC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95551D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3</w:t>
            </w:r>
            <w:r w:rsidR="005E71DC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37716" w:rsidRPr="00737716">
              <w:rPr>
                <w:rFonts w:ascii="Cambria" w:hAnsi="Cambria"/>
                <w:sz w:val="18"/>
                <w:szCs w:val="18"/>
              </w:rPr>
              <w:t xml:space="preserve"> z </w:t>
            </w:r>
            <w:r w:rsidR="005E71DC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="005E71DC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95551D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4</w:t>
            </w:r>
            <w:r w:rsidR="005E71DC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EE331" w14:textId="77777777" w:rsidR="00D7085B" w:rsidRDefault="00D7085B" w:rsidP="004C0559">
      <w:pPr>
        <w:spacing w:after="0" w:line="240" w:lineRule="auto"/>
      </w:pPr>
      <w:r>
        <w:separator/>
      </w:r>
    </w:p>
  </w:footnote>
  <w:footnote w:type="continuationSeparator" w:id="0">
    <w:p w14:paraId="41205A92" w14:textId="77777777" w:rsidR="00D7085B" w:rsidRDefault="00D7085B" w:rsidP="004C0559">
      <w:pPr>
        <w:spacing w:after="0" w:line="240" w:lineRule="auto"/>
      </w:pPr>
      <w:r>
        <w:continuationSeparator/>
      </w:r>
    </w:p>
  </w:footnote>
  <w:footnote w:id="1">
    <w:p w14:paraId="77C23724" w14:textId="77777777" w:rsidR="008A2E3D" w:rsidRPr="008A2E3D" w:rsidRDefault="008A2E3D" w:rsidP="008A2E3D">
      <w:pPr>
        <w:pStyle w:val="Tekstprzypisudolnego"/>
        <w:jc w:val="both"/>
        <w:rPr>
          <w:rFonts w:ascii="Cambria" w:hAnsi="Cambria"/>
        </w:rPr>
      </w:pPr>
      <w:r w:rsidRPr="008A2E3D">
        <w:rPr>
          <w:rStyle w:val="Odwoanieprzypisudolnego"/>
          <w:rFonts w:ascii="Cambria" w:hAnsi="Cambria"/>
        </w:rPr>
        <w:footnoteRef/>
      </w:r>
      <w:r w:rsidRPr="008A2E3D">
        <w:rPr>
          <w:rFonts w:ascii="Cambria" w:hAnsi="Cambria"/>
        </w:rPr>
        <w:t xml:space="preserve"> Proszę wpisać nazwę hotelu</w:t>
      </w:r>
      <w:r w:rsidR="00DE3BA2">
        <w:rPr>
          <w:rFonts w:ascii="Cambria" w:hAnsi="Cambria"/>
        </w:rPr>
        <w:t>/obiektu</w:t>
      </w:r>
      <w:r w:rsidRPr="008A2E3D">
        <w:rPr>
          <w:rFonts w:ascii="Cambria" w:hAnsi="Cambria"/>
        </w:rPr>
        <w:t>, w którym Wykonawca oferuje noclegi.</w:t>
      </w:r>
    </w:p>
  </w:footnote>
  <w:footnote w:id="2">
    <w:p w14:paraId="70CA5F4E" w14:textId="77777777" w:rsidR="008A2E3D" w:rsidRPr="008A2E3D" w:rsidRDefault="008A2E3D" w:rsidP="00B63397">
      <w:pPr>
        <w:pStyle w:val="Tekstprzypisudolnego"/>
        <w:jc w:val="both"/>
        <w:rPr>
          <w:rFonts w:ascii="Cambria" w:hAnsi="Cambria"/>
        </w:rPr>
      </w:pPr>
      <w:r w:rsidRPr="008A2E3D">
        <w:rPr>
          <w:rStyle w:val="Odwoanieprzypisudolnego"/>
          <w:rFonts w:ascii="Cambria" w:hAnsi="Cambria"/>
        </w:rPr>
        <w:footnoteRef/>
      </w:r>
      <w:r w:rsidRPr="008A2E3D">
        <w:rPr>
          <w:rFonts w:ascii="Cambria" w:hAnsi="Cambria"/>
        </w:rPr>
        <w:t xml:space="preserve"> Cena musi dotyczyć wszystkich noclegów, zgodnie danymi zawartymi w opisie przedmiotu zamówienia</w:t>
      </w:r>
      <w:r w:rsidR="00F31E1D">
        <w:rPr>
          <w:rFonts w:ascii="Cambria" w:hAnsi="Cambria"/>
        </w:rPr>
        <w:t>.</w:t>
      </w:r>
    </w:p>
  </w:footnote>
  <w:footnote w:id="3">
    <w:p w14:paraId="1EB71DA9" w14:textId="77777777" w:rsidR="00456363" w:rsidRPr="003D7714" w:rsidRDefault="00456363" w:rsidP="0045636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3D7714">
        <w:rPr>
          <w:rStyle w:val="Odwoanieprzypisudolnego"/>
          <w:rFonts w:ascii="Cambria" w:hAnsi="Cambria"/>
        </w:rPr>
        <w:footnoteRef/>
      </w:r>
      <w:r w:rsidRPr="003D7714"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71F9ACA4" w14:textId="5C47D6A1" w:rsidR="00456363" w:rsidRDefault="00456363" w:rsidP="00456363">
      <w:pPr>
        <w:pStyle w:val="Tekstprzypisudolnego"/>
        <w:jc w:val="both"/>
      </w:pPr>
      <w:r w:rsidRPr="003D7714">
        <w:rPr>
          <w:rStyle w:val="Odwoanieprzypisudolnego"/>
          <w:rFonts w:ascii="Cambria" w:hAnsi="Cambria"/>
        </w:rPr>
        <w:footnoteRef/>
      </w:r>
      <w:r w:rsidRPr="003D7714">
        <w:rPr>
          <w:rFonts w:ascii="Cambria" w:hAnsi="Cambria" w:cs="Arial"/>
          <w:color w:val="000000"/>
          <w:sz w:val="16"/>
          <w:szCs w:val="16"/>
        </w:rPr>
        <w:t xml:space="preserve">W przypadku gdy wykonawca </w:t>
      </w:r>
      <w:r w:rsidRPr="003D7714"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</w:t>
      </w:r>
      <w:r w:rsidRPr="007C0AC6">
        <w:rPr>
          <w:rFonts w:ascii="Cambria" w:hAnsi="Cambria" w:cs="Arial"/>
          <w:sz w:val="16"/>
          <w:szCs w:val="16"/>
        </w:rPr>
        <w:t xml:space="preserve">, Wykonawca nie składa </w:t>
      </w:r>
      <w:r w:rsidR="00FF75BA" w:rsidRPr="007C0AC6">
        <w:rPr>
          <w:rFonts w:ascii="Cambria" w:hAnsi="Cambria" w:cs="Arial"/>
          <w:sz w:val="16"/>
          <w:szCs w:val="16"/>
        </w:rPr>
        <w:t>przedmiotowego</w:t>
      </w:r>
      <w:r w:rsidR="00FF75BA">
        <w:rPr>
          <w:rFonts w:ascii="Cambria" w:hAnsi="Cambria" w:cs="Arial"/>
          <w:sz w:val="16"/>
          <w:szCs w:val="16"/>
        </w:rPr>
        <w:t xml:space="preserve"> oświadczenia</w:t>
      </w:r>
      <w:r w:rsidRPr="003D7714">
        <w:rPr>
          <w:rFonts w:ascii="Cambria" w:hAnsi="Cambria" w:cs="Arial"/>
          <w:sz w:val="16"/>
          <w:szCs w:val="16"/>
        </w:rPr>
        <w:t xml:space="preserve">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lang w:eastAsia="pl-P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lang w:eastAsia="pl-P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lang w:eastAsia="pl-PL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lang w:eastAsia="pl-PL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lang w:eastAsia="pl-PL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4A3A79"/>
    <w:multiLevelType w:val="hybridMultilevel"/>
    <w:tmpl w:val="26E6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C07E7"/>
    <w:multiLevelType w:val="hybridMultilevel"/>
    <w:tmpl w:val="1444C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5663D"/>
    <w:multiLevelType w:val="hybridMultilevel"/>
    <w:tmpl w:val="667C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911A3"/>
    <w:multiLevelType w:val="hybridMultilevel"/>
    <w:tmpl w:val="31D88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F97F26"/>
    <w:multiLevelType w:val="hybridMultilevel"/>
    <w:tmpl w:val="704C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05D9F"/>
    <w:multiLevelType w:val="hybridMultilevel"/>
    <w:tmpl w:val="348099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820E3C"/>
    <w:multiLevelType w:val="hybridMultilevel"/>
    <w:tmpl w:val="D5F830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EC107D"/>
    <w:multiLevelType w:val="hybridMultilevel"/>
    <w:tmpl w:val="01DA87EC"/>
    <w:lvl w:ilvl="0" w:tplc="D30AB59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60591F"/>
    <w:multiLevelType w:val="hybridMultilevel"/>
    <w:tmpl w:val="8F5E92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EE4058"/>
    <w:multiLevelType w:val="hybridMultilevel"/>
    <w:tmpl w:val="314CA4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D53DC8"/>
    <w:multiLevelType w:val="hybridMultilevel"/>
    <w:tmpl w:val="9ADEC5B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20"/>
  </w:num>
  <w:num w:numId="5">
    <w:abstractNumId w:val="14"/>
  </w:num>
  <w:num w:numId="6">
    <w:abstractNumId w:val="16"/>
  </w:num>
  <w:num w:numId="7">
    <w:abstractNumId w:val="10"/>
  </w:num>
  <w:num w:numId="8">
    <w:abstractNumId w:val="17"/>
  </w:num>
  <w:num w:numId="9">
    <w:abstractNumId w:val="13"/>
  </w:num>
  <w:num w:numId="10">
    <w:abstractNumId w:val="15"/>
  </w:num>
  <w:num w:numId="11">
    <w:abstractNumId w:val="18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59"/>
    <w:rsid w:val="00013D4A"/>
    <w:rsid w:val="000173F1"/>
    <w:rsid w:val="00037AAE"/>
    <w:rsid w:val="0004690D"/>
    <w:rsid w:val="000553B6"/>
    <w:rsid w:val="00060635"/>
    <w:rsid w:val="000616C9"/>
    <w:rsid w:val="00062D53"/>
    <w:rsid w:val="00073F35"/>
    <w:rsid w:val="000759BE"/>
    <w:rsid w:val="00091AB4"/>
    <w:rsid w:val="000C09DF"/>
    <w:rsid w:val="000C2DA6"/>
    <w:rsid w:val="000C7CF9"/>
    <w:rsid w:val="000E4704"/>
    <w:rsid w:val="0012458C"/>
    <w:rsid w:val="001853BE"/>
    <w:rsid w:val="001E5F68"/>
    <w:rsid w:val="002338AF"/>
    <w:rsid w:val="00247AD5"/>
    <w:rsid w:val="0027619C"/>
    <w:rsid w:val="002A068B"/>
    <w:rsid w:val="002B72AF"/>
    <w:rsid w:val="002D10CB"/>
    <w:rsid w:val="002D3BAF"/>
    <w:rsid w:val="002D5952"/>
    <w:rsid w:val="002E50B0"/>
    <w:rsid w:val="002F30CD"/>
    <w:rsid w:val="00304052"/>
    <w:rsid w:val="003279EB"/>
    <w:rsid w:val="00327DD2"/>
    <w:rsid w:val="00342A35"/>
    <w:rsid w:val="00342A9B"/>
    <w:rsid w:val="00344051"/>
    <w:rsid w:val="00350EAB"/>
    <w:rsid w:val="00367960"/>
    <w:rsid w:val="00374497"/>
    <w:rsid w:val="00380402"/>
    <w:rsid w:val="003826D0"/>
    <w:rsid w:val="003C2AA3"/>
    <w:rsid w:val="003C7D2A"/>
    <w:rsid w:val="003E251D"/>
    <w:rsid w:val="00410356"/>
    <w:rsid w:val="00414DAF"/>
    <w:rsid w:val="00456363"/>
    <w:rsid w:val="004623E6"/>
    <w:rsid w:val="004769A7"/>
    <w:rsid w:val="004B1CBC"/>
    <w:rsid w:val="004B6309"/>
    <w:rsid w:val="004C0559"/>
    <w:rsid w:val="004D174A"/>
    <w:rsid w:val="004D1F1B"/>
    <w:rsid w:val="004D69C8"/>
    <w:rsid w:val="004E3155"/>
    <w:rsid w:val="004F1DF0"/>
    <w:rsid w:val="004F42A5"/>
    <w:rsid w:val="00523319"/>
    <w:rsid w:val="00537286"/>
    <w:rsid w:val="005451D1"/>
    <w:rsid w:val="00562405"/>
    <w:rsid w:val="005667DD"/>
    <w:rsid w:val="005837A1"/>
    <w:rsid w:val="005D4CBC"/>
    <w:rsid w:val="005E3908"/>
    <w:rsid w:val="005E71DC"/>
    <w:rsid w:val="005E7FEB"/>
    <w:rsid w:val="005F35EA"/>
    <w:rsid w:val="0060641E"/>
    <w:rsid w:val="00616432"/>
    <w:rsid w:val="00631957"/>
    <w:rsid w:val="0064227D"/>
    <w:rsid w:val="00643A08"/>
    <w:rsid w:val="00656CBD"/>
    <w:rsid w:val="006B41F8"/>
    <w:rsid w:val="006C0068"/>
    <w:rsid w:val="006C412A"/>
    <w:rsid w:val="007124E6"/>
    <w:rsid w:val="00727E94"/>
    <w:rsid w:val="00737716"/>
    <w:rsid w:val="00744A48"/>
    <w:rsid w:val="007A6EB6"/>
    <w:rsid w:val="007A7923"/>
    <w:rsid w:val="007A79D0"/>
    <w:rsid w:val="007C5B4E"/>
    <w:rsid w:val="007C7E93"/>
    <w:rsid w:val="007D54A6"/>
    <w:rsid w:val="007F726A"/>
    <w:rsid w:val="00806940"/>
    <w:rsid w:val="00811602"/>
    <w:rsid w:val="00832545"/>
    <w:rsid w:val="0085202D"/>
    <w:rsid w:val="008565D9"/>
    <w:rsid w:val="00863BE6"/>
    <w:rsid w:val="00886CA7"/>
    <w:rsid w:val="008966F8"/>
    <w:rsid w:val="008A2E3D"/>
    <w:rsid w:val="008A3732"/>
    <w:rsid w:val="008A69D3"/>
    <w:rsid w:val="008C183E"/>
    <w:rsid w:val="008E5A3E"/>
    <w:rsid w:val="00907F2D"/>
    <w:rsid w:val="009470F5"/>
    <w:rsid w:val="0095551D"/>
    <w:rsid w:val="00974A18"/>
    <w:rsid w:val="009878E4"/>
    <w:rsid w:val="009955D7"/>
    <w:rsid w:val="009A7A88"/>
    <w:rsid w:val="009B6474"/>
    <w:rsid w:val="009C11E1"/>
    <w:rsid w:val="009C133C"/>
    <w:rsid w:val="009C53F3"/>
    <w:rsid w:val="009E4878"/>
    <w:rsid w:val="009F4090"/>
    <w:rsid w:val="00A01DCE"/>
    <w:rsid w:val="00A03CD1"/>
    <w:rsid w:val="00A215D7"/>
    <w:rsid w:val="00A450CD"/>
    <w:rsid w:val="00A47C20"/>
    <w:rsid w:val="00A604C3"/>
    <w:rsid w:val="00A7561D"/>
    <w:rsid w:val="00A83DDB"/>
    <w:rsid w:val="00A84941"/>
    <w:rsid w:val="00AA122F"/>
    <w:rsid w:val="00AE3FAB"/>
    <w:rsid w:val="00AF2729"/>
    <w:rsid w:val="00AF6B26"/>
    <w:rsid w:val="00B00189"/>
    <w:rsid w:val="00B06524"/>
    <w:rsid w:val="00B63397"/>
    <w:rsid w:val="00B81F54"/>
    <w:rsid w:val="00BC3E21"/>
    <w:rsid w:val="00BD6D41"/>
    <w:rsid w:val="00BE6FD3"/>
    <w:rsid w:val="00BF156A"/>
    <w:rsid w:val="00C43D0D"/>
    <w:rsid w:val="00C747F2"/>
    <w:rsid w:val="00C86CE6"/>
    <w:rsid w:val="00C93BFF"/>
    <w:rsid w:val="00CA0A00"/>
    <w:rsid w:val="00CB1AD8"/>
    <w:rsid w:val="00CC11F7"/>
    <w:rsid w:val="00CC2862"/>
    <w:rsid w:val="00D01DE9"/>
    <w:rsid w:val="00D417EF"/>
    <w:rsid w:val="00D6539D"/>
    <w:rsid w:val="00D7085B"/>
    <w:rsid w:val="00D91A1A"/>
    <w:rsid w:val="00DB5B7B"/>
    <w:rsid w:val="00DC541F"/>
    <w:rsid w:val="00DC7631"/>
    <w:rsid w:val="00DE3BA2"/>
    <w:rsid w:val="00DF680F"/>
    <w:rsid w:val="00E03355"/>
    <w:rsid w:val="00E2216B"/>
    <w:rsid w:val="00E33A5B"/>
    <w:rsid w:val="00E4074A"/>
    <w:rsid w:val="00E65E80"/>
    <w:rsid w:val="00E83606"/>
    <w:rsid w:val="00E904DA"/>
    <w:rsid w:val="00EA290C"/>
    <w:rsid w:val="00EA41FE"/>
    <w:rsid w:val="00EB59A2"/>
    <w:rsid w:val="00EC50EA"/>
    <w:rsid w:val="00EC546C"/>
    <w:rsid w:val="00EC68F4"/>
    <w:rsid w:val="00ED1746"/>
    <w:rsid w:val="00F0010B"/>
    <w:rsid w:val="00F00C42"/>
    <w:rsid w:val="00F05328"/>
    <w:rsid w:val="00F3089F"/>
    <w:rsid w:val="00F31E1D"/>
    <w:rsid w:val="00F85235"/>
    <w:rsid w:val="00FA4AE0"/>
    <w:rsid w:val="00FB7BE4"/>
    <w:rsid w:val="00FC4DC3"/>
    <w:rsid w:val="00FD7116"/>
    <w:rsid w:val="00FF612B"/>
    <w:rsid w:val="00FF7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E5090"/>
  <w15:docId w15:val="{B78E9638-CC09-43AE-97BE-67DE4B16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559"/>
  </w:style>
  <w:style w:type="paragraph" w:styleId="Nagwek1">
    <w:name w:val="heading 1"/>
    <w:basedOn w:val="Normalny"/>
    <w:next w:val="Normalny"/>
    <w:link w:val="Nagwek1Znak"/>
    <w:uiPriority w:val="9"/>
    <w:qFormat/>
    <w:rsid w:val="00CC11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4C05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4C05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0559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4C055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AE0"/>
  </w:style>
  <w:style w:type="paragraph" w:styleId="Stopka">
    <w:name w:val="footer"/>
    <w:basedOn w:val="Normalny"/>
    <w:link w:val="Stopka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AE0"/>
  </w:style>
  <w:style w:type="paragraph" w:styleId="Tekstdymka">
    <w:name w:val="Balloon Text"/>
    <w:basedOn w:val="Normalny"/>
    <w:link w:val="TekstdymkaZnak"/>
    <w:uiPriority w:val="99"/>
    <w:semiHidden/>
    <w:unhideWhenUsed/>
    <w:rsid w:val="0012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8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FD7116"/>
  </w:style>
  <w:style w:type="character" w:customStyle="1" w:styleId="Nagwek1Znak">
    <w:name w:val="Nagłówek 1 Znak"/>
    <w:basedOn w:val="Domylnaczcionkaakapitu"/>
    <w:link w:val="Nagwek1"/>
    <w:uiPriority w:val="9"/>
    <w:rsid w:val="00CC11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5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59731-0718-4C1D-A901-BA273F95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Filharmonia Zamówienia</cp:lastModifiedBy>
  <cp:revision>3</cp:revision>
  <cp:lastPrinted>2016-05-10T11:38:00Z</cp:lastPrinted>
  <dcterms:created xsi:type="dcterms:W3CDTF">2020-01-28T06:36:00Z</dcterms:created>
  <dcterms:modified xsi:type="dcterms:W3CDTF">2020-01-28T07:40:00Z</dcterms:modified>
</cp:coreProperties>
</file>